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64A1B9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CB0F76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EF146E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B0F76" w:rsidRPr="006D7F2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https://zakazky.zcu.cz/contract_display_5927.html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F8454B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B0F76">
        <w:rPr>
          <w:rFonts w:ascii="Garamond" w:hAnsi="Garamond" w:cs="Arial"/>
          <w:sz w:val="22"/>
          <w:szCs w:val="22"/>
        </w:rPr>
        <w:t>11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751D83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73D4C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4AA6" w14:textId="77777777" w:rsidR="007821AD" w:rsidRDefault="007821AD" w:rsidP="00795AAC">
      <w:r>
        <w:separator/>
      </w:r>
    </w:p>
  </w:endnote>
  <w:endnote w:type="continuationSeparator" w:id="0">
    <w:p w14:paraId="73B3C7EE" w14:textId="77777777" w:rsidR="007821AD" w:rsidRDefault="007821A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51346" w14:textId="77777777" w:rsidR="007821AD" w:rsidRDefault="007821AD" w:rsidP="00795AAC">
      <w:r>
        <w:separator/>
      </w:r>
    </w:p>
  </w:footnote>
  <w:footnote w:type="continuationSeparator" w:id="0">
    <w:p w14:paraId="2C0C61F4" w14:textId="77777777" w:rsidR="007821AD" w:rsidRDefault="007821A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A8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2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sBoKDxn1oWbO6N1UX09JLZvJw9GYYm7EqnGyYsO6esk=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knNP4qwCeVQd4Qbuc1M1Zgaaen3B9EF0WRAzrYlyq6E=</DigestValue>
    </Reference>
  </SignedInfo>
  <SignatureValue>nlC+uPzg5PCTKGgrRrOSNRozaL4fLMmb/Kg1gQQh5mDswGkyFOr8qLlYc9sUDk4NOgdY7q7T40ii
wLe8jFq34PD+chujDJ0teoEOyfCoZqDzBFtNVPUXW4IbtuFyr4uJ+tmft0pWbY/mX1xihRoCplji
2V56Zyji+DTCIz6PBxshAmqA59dDimlXDtcT1RR5vrquzsp7kPZRLpDi1fw4jeCgJ/jtD6RmIftn
W08PkPc2AMWfizXIBec77LMg+MLnQmSBkWZ5HEQP9DSMA+8XkjwpcN4U2Vx4SuQ1fhhigkFG0WTH
C9C7FdAddwTUkCRrI54BPG6+adXIQu899fPvaw==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NSPLUKTBF/m3mASx+j752OD7P7cAUDwy5s6Dl5Jxckg=</DigestValue>
      </Reference>
      <Reference URI="/word/document.xml?ContentType=application/vnd.openxmlformats-officedocument.wordprocessingml.document.main+xml">
        <DigestMethod Algorithm="http://www.w3.org/2001/04/xmlenc#sha256"/>
        <DigestValue>LkMa8YkKwyk1SG7Bm8b9KA44qb+/ehbhjDsT1EbSSps=</DigestValue>
      </Reference>
      <Reference URI="/word/endnotes.xml?ContentType=application/vnd.openxmlformats-officedocument.wordprocessingml.endnotes+xml">
        <DigestMethod Algorithm="http://www.w3.org/2001/04/xmlenc#sha256"/>
        <DigestValue>vL5mf+9aw9GIZtvFmOTftPl8ogJ0CIoTjwve6zyVksE=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K5lEf7cSE9kWHmGuyy+eoeUwe/ev8yEcXdd7TAjYzcM=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r72qbW73ll7MCyopky7Sb4ZzjbgiERIW/BXgf3ulLs8=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2023-03-30T06:15:14Z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2023-03-30T06:15:14Z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73</cp:revision>
  <cp:lastPrinted>2018-08-08T13:48:00Z</cp:lastPrinted>
  <dcterms:created xsi:type="dcterms:W3CDTF">2021-09-20T07:59:00Z</dcterms:created>
  <dcterms:modified xsi:type="dcterms:W3CDTF">2023-03-30T06:15:00Z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